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80" w:rsidRPr="00DA40D6" w:rsidRDefault="006C6D80" w:rsidP="0029017A">
      <w:pPr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C6D80" w:rsidRPr="00DA40D6" w:rsidRDefault="004357F0" w:rsidP="0029017A">
      <w:pPr>
        <w:framePr w:h="1060" w:hSpace="80" w:vSpace="40" w:wrap="auto" w:vAnchor="text" w:hAnchor="page" w:x="5297" w:y="-449" w:anchorLock="1"/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 w:rsidRPr="004357F0">
        <w:rPr>
          <w:rFonts w:ascii="Times New Roman" w:hAnsi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28.5pt;height:28.5pt;visibility:visible">
            <v:imagedata r:id="rId8" o:title="" blacklevel="1966f"/>
          </v:shape>
        </w:pict>
      </w:r>
    </w:p>
    <w:p w:rsidR="006C6D80" w:rsidRPr="00DA40D6" w:rsidRDefault="006C6D80" w:rsidP="0029017A">
      <w:pPr>
        <w:spacing w:line="240" w:lineRule="atLeast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338"/>
        <w:tblW w:w="10068" w:type="dxa"/>
        <w:tblLook w:val="00A0"/>
      </w:tblPr>
      <w:tblGrid>
        <w:gridCol w:w="4068"/>
        <w:gridCol w:w="960"/>
        <w:gridCol w:w="5040"/>
      </w:tblGrid>
      <w:tr w:rsidR="006C6D80" w:rsidRPr="00DA40D6" w:rsidTr="0029017A">
        <w:trPr>
          <w:trHeight w:val="1079"/>
        </w:trPr>
        <w:tc>
          <w:tcPr>
            <w:tcW w:w="4068" w:type="dxa"/>
          </w:tcPr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Россия Федерациязы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ХАКАС РЕСПУБЛИКАЗЫ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А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F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бан пилТ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ipi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аймаа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Сапогов аал 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усТ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aF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– пасТаа</w:t>
            </w:r>
          </w:p>
        </w:tc>
        <w:tc>
          <w:tcPr>
            <w:tcW w:w="960" w:type="dxa"/>
          </w:tcPr>
          <w:p w:rsidR="006C6D80" w:rsidRPr="00DA40D6" w:rsidRDefault="006C6D80" w:rsidP="0029017A">
            <w:pPr>
              <w:pStyle w:val="1"/>
              <w:spacing w:line="240" w:lineRule="atLeast"/>
              <w:jc w:val="right"/>
              <w:rPr>
                <w:b w:val="0"/>
                <w:bCs w:val="0"/>
                <w:sz w:val="26"/>
                <w:szCs w:val="26"/>
              </w:rPr>
            </w:pPr>
            <w:r w:rsidRPr="00DA40D6">
              <w:rPr>
                <w:b w:val="0"/>
                <w:bCs w:val="0"/>
                <w:sz w:val="26"/>
                <w:szCs w:val="26"/>
              </w:rPr>
              <w:t xml:space="preserve">       </w:t>
            </w:r>
          </w:p>
        </w:tc>
        <w:tc>
          <w:tcPr>
            <w:tcW w:w="5040" w:type="dxa"/>
          </w:tcPr>
          <w:p w:rsidR="006C6D80" w:rsidRPr="00DA40D6" w:rsidRDefault="006C6D80" w:rsidP="0029017A">
            <w:pPr>
              <w:tabs>
                <w:tab w:val="left" w:pos="330"/>
              </w:tabs>
              <w:spacing w:line="240" w:lineRule="atLeast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ab/>
              <w:t xml:space="preserve">            РОссийская Федерация</w:t>
            </w:r>
          </w:p>
          <w:p w:rsidR="006C6D80" w:rsidRPr="00DA40D6" w:rsidRDefault="006C6D80" w:rsidP="0029017A">
            <w:pPr>
              <w:tabs>
                <w:tab w:val="left" w:pos="330"/>
              </w:tabs>
              <w:spacing w:line="240" w:lineRule="atLeast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              РЕСПУБЛИКА ХАКАСИЯ</w:t>
            </w:r>
          </w:p>
          <w:p w:rsidR="006C6D80" w:rsidRPr="00DA40D6" w:rsidRDefault="00CC6EA2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</w:t>
            </w:r>
            <w:r w:rsidR="002A6C4A">
              <w:rPr>
                <w:rFonts w:ascii="Times New Roman" w:hAnsi="Times New Roman"/>
                <w:caps/>
                <w:sz w:val="26"/>
                <w:szCs w:val="26"/>
              </w:rPr>
              <w:t xml:space="preserve">         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</w:t>
            </w:r>
            <w:r w:rsidR="006C6D80" w:rsidRPr="00DA40D6">
              <w:rPr>
                <w:rFonts w:ascii="Times New Roman" w:hAnsi="Times New Roman"/>
                <w:caps/>
                <w:sz w:val="26"/>
                <w:szCs w:val="26"/>
              </w:rPr>
              <w:t>Усть – Абаканский район</w:t>
            </w:r>
          </w:p>
          <w:p w:rsidR="006C6D80" w:rsidRPr="00DA40D6" w:rsidRDefault="006C6D80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администрация </w:t>
            </w:r>
          </w:p>
          <w:p w:rsidR="006C6D80" w:rsidRPr="00DA40D6" w:rsidRDefault="006C6D80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</w:t>
            </w:r>
            <w:r w:rsidR="002A6C4A">
              <w:rPr>
                <w:rFonts w:ascii="Times New Roman" w:hAnsi="Times New Roman"/>
                <w:caps/>
                <w:sz w:val="26"/>
                <w:szCs w:val="26"/>
              </w:rPr>
              <w:t xml:space="preserve">            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Сапоговского сельсовета</w:t>
            </w:r>
          </w:p>
        </w:tc>
      </w:tr>
    </w:tbl>
    <w:p w:rsidR="006C6D80" w:rsidRPr="00DA40D6" w:rsidRDefault="006C6D80" w:rsidP="0029017A">
      <w:pPr>
        <w:tabs>
          <w:tab w:val="left" w:pos="3450"/>
          <w:tab w:val="right" w:pos="9781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A40D6">
        <w:rPr>
          <w:rFonts w:ascii="Times New Roman" w:hAnsi="Times New Roman"/>
          <w:sz w:val="26"/>
          <w:szCs w:val="26"/>
          <w:lang w:eastAsia="ru-RU"/>
        </w:rPr>
        <w:tab/>
        <w:t xml:space="preserve">                                                                   </w:t>
      </w: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6C6D80" w:rsidRPr="00DA40D6" w:rsidRDefault="00027398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</w:t>
      </w:r>
    </w:p>
    <w:p w:rsidR="006C6D80" w:rsidRPr="003617C9" w:rsidRDefault="008D4E2C" w:rsidP="00FB74A5">
      <w:pPr>
        <w:spacing w:after="0" w:line="240" w:lineRule="auto"/>
        <w:ind w:left="5954" w:hanging="5954"/>
        <w:jc w:val="center"/>
        <w:rPr>
          <w:rFonts w:ascii="Times New Roman" w:hAnsi="Times New Roman"/>
          <w:sz w:val="26"/>
          <w:szCs w:val="26"/>
        </w:rPr>
      </w:pPr>
      <w:r w:rsidRPr="003617C9">
        <w:rPr>
          <w:rFonts w:ascii="Times New Roman" w:hAnsi="Times New Roman"/>
          <w:sz w:val="26"/>
          <w:szCs w:val="26"/>
        </w:rPr>
        <w:t xml:space="preserve">от </w:t>
      </w:r>
      <w:r w:rsidR="003617C9" w:rsidRPr="003617C9">
        <w:rPr>
          <w:rFonts w:ascii="Times New Roman" w:hAnsi="Times New Roman"/>
          <w:sz w:val="26"/>
          <w:szCs w:val="26"/>
        </w:rPr>
        <w:t xml:space="preserve"> 11</w:t>
      </w:r>
      <w:r w:rsidR="00027398" w:rsidRPr="003617C9">
        <w:rPr>
          <w:rFonts w:ascii="Times New Roman" w:hAnsi="Times New Roman"/>
          <w:sz w:val="26"/>
          <w:szCs w:val="26"/>
        </w:rPr>
        <w:t>.</w:t>
      </w:r>
      <w:r w:rsidR="003617C9" w:rsidRPr="003617C9">
        <w:rPr>
          <w:rFonts w:ascii="Times New Roman" w:hAnsi="Times New Roman"/>
          <w:sz w:val="26"/>
          <w:szCs w:val="26"/>
        </w:rPr>
        <w:t>09</w:t>
      </w:r>
      <w:r w:rsidR="00027398" w:rsidRPr="003617C9">
        <w:rPr>
          <w:rFonts w:ascii="Times New Roman" w:hAnsi="Times New Roman"/>
          <w:sz w:val="26"/>
          <w:szCs w:val="26"/>
        </w:rPr>
        <w:t>.</w:t>
      </w:r>
      <w:r w:rsidR="006C6D80" w:rsidRPr="003617C9">
        <w:rPr>
          <w:rFonts w:ascii="Times New Roman" w:hAnsi="Times New Roman"/>
          <w:sz w:val="26"/>
          <w:szCs w:val="26"/>
        </w:rPr>
        <w:t xml:space="preserve"> 202</w:t>
      </w:r>
      <w:r w:rsidR="003617C9" w:rsidRPr="003617C9">
        <w:rPr>
          <w:rFonts w:ascii="Times New Roman" w:hAnsi="Times New Roman"/>
          <w:sz w:val="26"/>
          <w:szCs w:val="26"/>
        </w:rPr>
        <w:t>4</w:t>
      </w:r>
      <w:r w:rsidR="006C6D80" w:rsidRPr="003617C9">
        <w:rPr>
          <w:rFonts w:ascii="Times New Roman" w:hAnsi="Times New Roman"/>
          <w:sz w:val="26"/>
          <w:szCs w:val="26"/>
        </w:rPr>
        <w:t xml:space="preserve">г.                                                                   </w:t>
      </w:r>
      <w:r w:rsidR="00027398" w:rsidRPr="003617C9">
        <w:rPr>
          <w:rFonts w:ascii="Times New Roman" w:hAnsi="Times New Roman"/>
          <w:sz w:val="26"/>
          <w:szCs w:val="26"/>
        </w:rPr>
        <w:t>№ 14</w:t>
      </w:r>
      <w:r w:rsidR="003617C9" w:rsidRPr="003617C9">
        <w:rPr>
          <w:rFonts w:ascii="Times New Roman" w:hAnsi="Times New Roman"/>
          <w:sz w:val="26"/>
          <w:szCs w:val="26"/>
        </w:rPr>
        <w:t>3</w:t>
      </w:r>
      <w:r w:rsidR="006C6D80" w:rsidRPr="003617C9">
        <w:rPr>
          <w:rFonts w:ascii="Times New Roman" w:hAnsi="Times New Roman"/>
          <w:sz w:val="26"/>
          <w:szCs w:val="26"/>
        </w:rPr>
        <w:t>-п</w:t>
      </w:r>
    </w:p>
    <w:p w:rsidR="006C6D80" w:rsidRPr="00DA40D6" w:rsidRDefault="006C6D80" w:rsidP="00731B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617C9">
        <w:rPr>
          <w:rFonts w:ascii="Times New Roman" w:hAnsi="Times New Roman"/>
          <w:sz w:val="26"/>
          <w:szCs w:val="26"/>
        </w:rPr>
        <w:t>аал Сапогов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О внесении изменений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в постановление 291-п от 29.12.2015г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«Благоустройство и содержание  территории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Сапоговского сельсовета Усть-Абаканского района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Республики Хакасия ».</w:t>
      </w:r>
    </w:p>
    <w:p w:rsidR="006C6D80" w:rsidRPr="00DA40D6" w:rsidRDefault="006C6D80" w:rsidP="00731BAE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DA40D6" w:rsidP="00DA40D6">
      <w:pPr>
        <w:pStyle w:val="ConsPlusNonformat"/>
        <w:widowControl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C6D80" w:rsidRPr="00DA40D6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D41387"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соответствии с действующим законодательстивом, руководствуясь Уставом муниципального образования Сапоговский сельсовет, Администрация Сапоговского сельсовета</w:t>
      </w:r>
      <w:r w:rsidR="006C6D80" w:rsidRPr="00DA40D6">
        <w:rPr>
          <w:rFonts w:ascii="Times New Roman" w:hAnsi="Times New Roman" w:cs="Times New Roman"/>
          <w:sz w:val="26"/>
          <w:szCs w:val="26"/>
        </w:rPr>
        <w:t xml:space="preserve"> (с изменениями от 12.12.2019г №117-п;№168/1 от 11.11.2020г.; 198-п от 26.12.2020г.; №98-п от 16.06.2021г</w:t>
      </w:r>
      <w:r w:rsidR="00AD7AFF" w:rsidRPr="00DA40D6">
        <w:rPr>
          <w:rFonts w:ascii="Times New Roman" w:hAnsi="Times New Roman" w:cs="Times New Roman"/>
          <w:sz w:val="26"/>
          <w:szCs w:val="26"/>
        </w:rPr>
        <w:t>.; №145-п от 14.09.2021г.</w:t>
      </w:r>
      <w:r w:rsidR="00921C89" w:rsidRPr="00DA40D6">
        <w:rPr>
          <w:rFonts w:ascii="Times New Roman" w:hAnsi="Times New Roman" w:cs="Times New Roman"/>
          <w:sz w:val="26"/>
          <w:szCs w:val="26"/>
        </w:rPr>
        <w:t>;№168-п от 08.11.2021г</w:t>
      </w:r>
      <w:r w:rsidR="00E57AC9" w:rsidRPr="00DA40D6">
        <w:rPr>
          <w:rFonts w:ascii="Times New Roman" w:hAnsi="Times New Roman" w:cs="Times New Roman"/>
          <w:sz w:val="26"/>
          <w:szCs w:val="26"/>
        </w:rPr>
        <w:t>.; №40-п от 28.03.2022г</w:t>
      </w:r>
      <w:r w:rsidR="005D5D71" w:rsidRPr="00DA40D6">
        <w:rPr>
          <w:rFonts w:ascii="Times New Roman" w:hAnsi="Times New Roman" w:cs="Times New Roman"/>
          <w:sz w:val="26"/>
          <w:szCs w:val="26"/>
        </w:rPr>
        <w:t>.; №87-п от 13.07.2022г</w:t>
      </w:r>
      <w:r w:rsidR="00846631" w:rsidRPr="00DA40D6">
        <w:rPr>
          <w:rFonts w:ascii="Times New Roman" w:hAnsi="Times New Roman" w:cs="Times New Roman"/>
          <w:sz w:val="26"/>
          <w:szCs w:val="26"/>
        </w:rPr>
        <w:t>.; №151-п от 09.11.2022г</w:t>
      </w:r>
      <w:r w:rsidR="007B2838">
        <w:rPr>
          <w:rFonts w:ascii="Times New Roman" w:hAnsi="Times New Roman" w:cs="Times New Roman"/>
          <w:sz w:val="26"/>
          <w:szCs w:val="26"/>
        </w:rPr>
        <w:t>.</w:t>
      </w:r>
      <w:r w:rsidR="008D4E2C">
        <w:rPr>
          <w:rFonts w:ascii="Times New Roman" w:hAnsi="Times New Roman" w:cs="Times New Roman"/>
          <w:sz w:val="26"/>
          <w:szCs w:val="26"/>
        </w:rPr>
        <w:t xml:space="preserve"> №188-п от 26.12.2022</w:t>
      </w:r>
      <w:r w:rsidR="00027398">
        <w:rPr>
          <w:rFonts w:ascii="Times New Roman" w:hAnsi="Times New Roman" w:cs="Times New Roman"/>
          <w:sz w:val="26"/>
          <w:szCs w:val="26"/>
        </w:rPr>
        <w:t>; №9/1-п от 27.01.2023г</w:t>
      </w:r>
      <w:r w:rsidR="00D62599">
        <w:rPr>
          <w:rFonts w:ascii="Times New Roman" w:hAnsi="Times New Roman" w:cs="Times New Roman"/>
          <w:sz w:val="26"/>
          <w:szCs w:val="26"/>
        </w:rPr>
        <w:t>; №141-п  от 07.11.2023г</w:t>
      </w:r>
      <w:r w:rsidR="006C6D80" w:rsidRPr="00DA40D6">
        <w:rPr>
          <w:rFonts w:ascii="Times New Roman" w:hAnsi="Times New Roman" w:cs="Times New Roman"/>
          <w:sz w:val="26"/>
          <w:szCs w:val="26"/>
        </w:rPr>
        <w:t>)  администрация Сапоговского сельсовета</w:t>
      </w:r>
    </w:p>
    <w:p w:rsidR="006C6D80" w:rsidRPr="00DA40D6" w:rsidRDefault="006C6D80" w:rsidP="009F74A4">
      <w:pPr>
        <w:ind w:left="-540" w:right="175"/>
        <w:rPr>
          <w:b/>
          <w:sz w:val="26"/>
          <w:szCs w:val="26"/>
        </w:rPr>
      </w:pPr>
      <w:r w:rsidRPr="00DA40D6">
        <w:rPr>
          <w:b/>
          <w:sz w:val="26"/>
          <w:szCs w:val="26"/>
        </w:rPr>
        <w:t xml:space="preserve">  </w:t>
      </w:r>
    </w:p>
    <w:p w:rsidR="006C6D80" w:rsidRPr="00DA40D6" w:rsidRDefault="006C6D80" w:rsidP="009F74A4">
      <w:pPr>
        <w:ind w:left="-540" w:right="175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      ПОСТАНОВЛЯЕТ: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D41387">
        <w:rPr>
          <w:rFonts w:ascii="Times New Roman" w:hAnsi="Times New Roman"/>
          <w:sz w:val="26"/>
          <w:szCs w:val="26"/>
        </w:rPr>
        <w:t>1.Внести</w:t>
      </w:r>
      <w:r w:rsidR="006C6D80" w:rsidRPr="00DA40D6">
        <w:rPr>
          <w:rFonts w:ascii="Times New Roman" w:hAnsi="Times New Roman"/>
          <w:sz w:val="26"/>
          <w:szCs w:val="26"/>
        </w:rPr>
        <w:t xml:space="preserve"> в муниципальную программу «Благоустройство и содержание</w:t>
      </w:r>
    </w:p>
    <w:p w:rsidR="00D41387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территории Сапоговского сельсовета Усть-Абаканского района Республики Хакасия»</w:t>
      </w:r>
      <w:r w:rsidR="00D41387">
        <w:rPr>
          <w:rFonts w:ascii="Times New Roman" w:hAnsi="Times New Roman"/>
          <w:sz w:val="26"/>
          <w:szCs w:val="26"/>
        </w:rPr>
        <w:t xml:space="preserve">   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утвержденную постановлением Администрации Сапоговского сельсовета от </w:t>
      </w:r>
    </w:p>
    <w:p w:rsidR="006C6D80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29.12.2015г  №291-п (далее –Программа) следующие изменения: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2"/>
        <w:gridCol w:w="5686"/>
      </w:tblGrid>
      <w:tr w:rsidR="00B26F1A" w:rsidRPr="00E75EB6" w:rsidTr="00DC6987">
        <w:tc>
          <w:tcPr>
            <w:tcW w:w="3492" w:type="dxa"/>
            <w:tcBorders>
              <w:right w:val="single" w:sz="4" w:space="0" w:color="auto"/>
            </w:tcBorders>
          </w:tcPr>
          <w:p w:rsidR="00B26F1A" w:rsidRPr="00AA1E60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B26F1A" w:rsidRPr="00B26F1A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5686" w:type="dxa"/>
            <w:tcBorders>
              <w:left w:val="single" w:sz="4" w:space="0" w:color="auto"/>
            </w:tcBorders>
          </w:tcPr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B26F1A" w:rsidRP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22 452 573,75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. из них: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средств бюджета поселения составляет –</w:t>
            </w:r>
          </w:p>
          <w:p w:rsidR="00B26F1A" w:rsidRP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184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55</w:t>
            </w:r>
            <w:r w:rsidR="00EA7548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86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2021год-2 335</w:t>
            </w:r>
            <w:r w:rsidR="001F6BD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670</w:t>
            </w:r>
            <w:r w:rsidR="001F6BDF">
              <w:rPr>
                <w:rFonts w:ascii="Times New Roman" w:hAnsi="Times New Roman"/>
                <w:sz w:val="26"/>
                <w:szCs w:val="26"/>
              </w:rPr>
              <w:t>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AA1E60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2022год-4 713 792,54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2023год-4 113 045,0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2024год-</w:t>
            </w:r>
            <w:r w:rsidR="00D62599">
              <w:rPr>
                <w:rFonts w:ascii="Times New Roman" w:hAnsi="Times New Roman"/>
                <w:sz w:val="26"/>
                <w:szCs w:val="26"/>
              </w:rPr>
              <w:t>3 424 275,32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2025год-</w:t>
            </w:r>
            <w:r w:rsidR="00AA1E60">
              <w:rPr>
                <w:rFonts w:ascii="Times New Roman" w:hAnsi="Times New Roman"/>
                <w:sz w:val="26"/>
                <w:szCs w:val="26"/>
              </w:rPr>
              <w:t>1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 </w:t>
            </w:r>
            <w:r w:rsidR="00AA1E60">
              <w:rPr>
                <w:rFonts w:ascii="Times New Roman" w:hAnsi="Times New Roman"/>
                <w:sz w:val="26"/>
                <w:szCs w:val="26"/>
              </w:rPr>
              <w:t>298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A1E60">
              <w:rPr>
                <w:rFonts w:ascii="Times New Roman" w:hAnsi="Times New Roman"/>
                <w:sz w:val="26"/>
                <w:szCs w:val="26"/>
              </w:rPr>
              <w:t>885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2026год-</w:t>
            </w:r>
            <w:r w:rsidR="00AA1E60">
              <w:rPr>
                <w:rFonts w:ascii="Times New Roman" w:hAnsi="Times New Roman"/>
                <w:sz w:val="26"/>
                <w:szCs w:val="26"/>
              </w:rPr>
              <w:t>1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A1E60">
              <w:rPr>
                <w:rFonts w:ascii="Times New Roman" w:hAnsi="Times New Roman"/>
                <w:sz w:val="26"/>
                <w:szCs w:val="26"/>
              </w:rPr>
              <w:t>298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 </w:t>
            </w:r>
            <w:r w:rsidR="00AA1E60">
              <w:rPr>
                <w:rFonts w:ascii="Times New Roman" w:hAnsi="Times New Roman"/>
                <w:sz w:val="26"/>
                <w:szCs w:val="26"/>
              </w:rPr>
              <w:t>885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Средства республиканского бюджета в сумме</w:t>
            </w:r>
          </w:p>
          <w:p w:rsidR="00B26F1A" w:rsidRP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4 716 000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2021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804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 xml:space="preserve"> 000,0руб.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2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1 03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0 000,0руб.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3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1 509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000,0руб.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2024год-</w:t>
            </w:r>
            <w:r w:rsidR="00D62599">
              <w:rPr>
                <w:rFonts w:ascii="Times New Roman" w:hAnsi="Times New Roman"/>
                <w:sz w:val="26"/>
                <w:szCs w:val="26"/>
              </w:rPr>
              <w:t>727 000,0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2025год -</w:t>
            </w:r>
            <w:r w:rsidR="00D62599">
              <w:rPr>
                <w:rFonts w:ascii="Times New Roman" w:hAnsi="Times New Roman"/>
                <w:sz w:val="26"/>
                <w:szCs w:val="26"/>
              </w:rPr>
              <w:t>323 000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2026год-323 000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Федерального бюджета -</w:t>
            </w: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552 020,89руб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34EC2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2022год-552 020,89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01453E" w:rsidRPr="00EA7548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EA7548">
        <w:rPr>
          <w:rFonts w:ascii="Times New Roman" w:hAnsi="Times New Roman"/>
          <w:sz w:val="26"/>
          <w:szCs w:val="26"/>
        </w:rPr>
        <w:t>2) абзац первый раздела 5 «Обоснование ресурсного обеспечения»</w:t>
      </w:r>
    </w:p>
    <w:p w:rsidR="0001453E" w:rsidRPr="00EA7548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EA7548"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01453E" w:rsidRPr="0001453E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  <w:r w:rsidRPr="00EA7548"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</w:t>
      </w:r>
      <w:r w:rsidR="00EA7548">
        <w:rPr>
          <w:rFonts w:ascii="Times New Roman" w:hAnsi="Times New Roman"/>
          <w:sz w:val="26"/>
          <w:szCs w:val="26"/>
        </w:rPr>
        <w:t xml:space="preserve"> </w:t>
      </w:r>
      <w:r w:rsidRPr="00EA7548">
        <w:rPr>
          <w:rFonts w:ascii="Times New Roman" w:hAnsi="Times New Roman"/>
          <w:sz w:val="26"/>
          <w:szCs w:val="26"/>
        </w:rPr>
        <w:t>Общий объем финансирования,</w:t>
      </w:r>
      <w:r w:rsidR="00EA7548">
        <w:rPr>
          <w:rFonts w:ascii="Times New Roman" w:hAnsi="Times New Roman"/>
          <w:sz w:val="26"/>
          <w:szCs w:val="26"/>
        </w:rPr>
        <w:t xml:space="preserve"> </w:t>
      </w:r>
      <w:r w:rsidRPr="00EA7548">
        <w:rPr>
          <w:rFonts w:ascii="Times New Roman" w:hAnsi="Times New Roman"/>
          <w:sz w:val="26"/>
          <w:szCs w:val="26"/>
        </w:rPr>
        <w:t xml:space="preserve">необходимый для реализации Программы составляет в сумме  </w:t>
      </w:r>
      <w:r w:rsidR="00A21318">
        <w:rPr>
          <w:rFonts w:ascii="Times New Roman" w:hAnsi="Times New Roman"/>
          <w:b/>
          <w:sz w:val="26"/>
          <w:szCs w:val="26"/>
        </w:rPr>
        <w:t>22 452 573 75</w:t>
      </w:r>
      <w:r w:rsidRPr="001F6BDF">
        <w:rPr>
          <w:rFonts w:ascii="Times New Roman" w:hAnsi="Times New Roman"/>
          <w:b/>
          <w:sz w:val="26"/>
          <w:szCs w:val="26"/>
        </w:rPr>
        <w:t>руб</w:t>
      </w:r>
      <w:r w:rsidRPr="001F6BDF">
        <w:rPr>
          <w:rFonts w:ascii="Times New Roman" w:hAnsi="Times New Roman"/>
          <w:sz w:val="26"/>
          <w:szCs w:val="26"/>
        </w:rPr>
        <w:t>. из них:</w:t>
      </w:r>
    </w:p>
    <w:p w:rsidR="0001453E" w:rsidRPr="0001453E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  <w:r w:rsidRPr="0001453E">
        <w:rPr>
          <w:rFonts w:ascii="Times New Roman" w:hAnsi="Times New Roman"/>
          <w:sz w:val="26"/>
          <w:szCs w:val="26"/>
          <w:highlight w:val="yellow"/>
        </w:rPr>
        <w:t xml:space="preserve">      </w:t>
      </w:r>
    </w:p>
    <w:p w:rsidR="0001453E" w:rsidRPr="001F6BDF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средства местного бюджета сумма </w:t>
      </w:r>
      <w:r w:rsidR="00EA7548" w:rsidRPr="001F6BDF">
        <w:rPr>
          <w:rFonts w:ascii="Times New Roman" w:hAnsi="Times New Roman"/>
          <w:b/>
          <w:sz w:val="26"/>
          <w:szCs w:val="26"/>
        </w:rPr>
        <w:t>1</w:t>
      </w:r>
      <w:r w:rsidR="00A21318">
        <w:rPr>
          <w:rFonts w:ascii="Times New Roman" w:hAnsi="Times New Roman"/>
          <w:b/>
          <w:sz w:val="26"/>
          <w:szCs w:val="26"/>
        </w:rPr>
        <w:t>7</w:t>
      </w:r>
      <w:r w:rsidR="00EA7548" w:rsidRPr="001F6BDF">
        <w:rPr>
          <w:rFonts w:ascii="Times New Roman" w:hAnsi="Times New Roman"/>
          <w:b/>
          <w:sz w:val="26"/>
          <w:szCs w:val="26"/>
        </w:rPr>
        <w:t> </w:t>
      </w:r>
      <w:r w:rsidR="00A21318">
        <w:rPr>
          <w:rFonts w:ascii="Times New Roman" w:hAnsi="Times New Roman"/>
          <w:b/>
          <w:sz w:val="26"/>
          <w:szCs w:val="26"/>
        </w:rPr>
        <w:t>184</w:t>
      </w:r>
      <w:r w:rsidR="00EA7548" w:rsidRPr="001F6BDF">
        <w:rPr>
          <w:rFonts w:ascii="Times New Roman" w:hAnsi="Times New Roman"/>
          <w:b/>
          <w:sz w:val="26"/>
          <w:szCs w:val="26"/>
        </w:rPr>
        <w:t> </w:t>
      </w:r>
      <w:r w:rsidR="00A21318">
        <w:rPr>
          <w:rFonts w:ascii="Times New Roman" w:hAnsi="Times New Roman"/>
          <w:b/>
          <w:sz w:val="26"/>
          <w:szCs w:val="26"/>
        </w:rPr>
        <w:t>552,86</w:t>
      </w:r>
      <w:r w:rsidRPr="001F6BDF">
        <w:rPr>
          <w:rFonts w:ascii="Times New Roman" w:hAnsi="Times New Roman"/>
          <w:b/>
          <w:sz w:val="26"/>
          <w:szCs w:val="26"/>
        </w:rPr>
        <w:t>руб</w:t>
      </w:r>
      <w:r w:rsidRPr="001F6BDF">
        <w:rPr>
          <w:rFonts w:ascii="Times New Roman" w:hAnsi="Times New Roman"/>
          <w:sz w:val="26"/>
          <w:szCs w:val="26"/>
        </w:rPr>
        <w:t xml:space="preserve">., в том числе:                             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2021год-</w:t>
      </w:r>
      <w:r w:rsidR="001F6BDF" w:rsidRPr="001F6BDF">
        <w:rPr>
          <w:rFonts w:ascii="Times New Roman" w:hAnsi="Times New Roman"/>
          <w:sz w:val="26"/>
          <w:szCs w:val="26"/>
        </w:rPr>
        <w:t>2 335 670,0</w:t>
      </w:r>
      <w:r w:rsidRPr="001F6BDF">
        <w:rPr>
          <w:rFonts w:ascii="Times New Roman" w:hAnsi="Times New Roman"/>
          <w:sz w:val="26"/>
          <w:szCs w:val="26"/>
        </w:rPr>
        <w:t>руб.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2022год-</w:t>
      </w:r>
      <w:r w:rsidR="001F6BDF" w:rsidRPr="001F6BDF">
        <w:rPr>
          <w:rFonts w:ascii="Times New Roman" w:hAnsi="Times New Roman"/>
          <w:sz w:val="26"/>
          <w:szCs w:val="26"/>
        </w:rPr>
        <w:t>4 713 792,54</w:t>
      </w:r>
      <w:r w:rsidRPr="001F6BDF">
        <w:rPr>
          <w:rFonts w:ascii="Times New Roman" w:hAnsi="Times New Roman"/>
          <w:sz w:val="26"/>
          <w:szCs w:val="26"/>
        </w:rPr>
        <w:t>руб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2023год-</w:t>
      </w:r>
      <w:r w:rsidR="001F6BDF" w:rsidRPr="001F6BDF">
        <w:rPr>
          <w:rFonts w:ascii="Times New Roman" w:hAnsi="Times New Roman"/>
          <w:sz w:val="26"/>
          <w:szCs w:val="26"/>
        </w:rPr>
        <w:t>4 113 045,0</w:t>
      </w:r>
      <w:r w:rsidRPr="001F6BDF">
        <w:rPr>
          <w:rFonts w:ascii="Times New Roman" w:hAnsi="Times New Roman"/>
          <w:sz w:val="26"/>
          <w:szCs w:val="26"/>
        </w:rPr>
        <w:t>руб.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2024год-</w:t>
      </w:r>
      <w:r w:rsidR="00A21318">
        <w:rPr>
          <w:rFonts w:ascii="Times New Roman" w:hAnsi="Times New Roman"/>
          <w:sz w:val="26"/>
          <w:szCs w:val="26"/>
        </w:rPr>
        <w:t>3 424 275,32р</w:t>
      </w:r>
      <w:r w:rsidRPr="001F6BDF">
        <w:rPr>
          <w:rFonts w:ascii="Times New Roman" w:hAnsi="Times New Roman"/>
          <w:sz w:val="26"/>
          <w:szCs w:val="26"/>
        </w:rPr>
        <w:t>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2025год-</w:t>
      </w:r>
      <w:r w:rsidR="001F6BDF" w:rsidRPr="001F6BDF">
        <w:rPr>
          <w:rFonts w:ascii="Times New Roman" w:hAnsi="Times New Roman"/>
          <w:sz w:val="26"/>
          <w:szCs w:val="26"/>
        </w:rPr>
        <w:t>1 298 885</w:t>
      </w:r>
      <w:r w:rsidRPr="001F6BDF">
        <w:rPr>
          <w:rFonts w:ascii="Times New Roman" w:hAnsi="Times New Roman"/>
          <w:sz w:val="26"/>
          <w:szCs w:val="26"/>
        </w:rPr>
        <w:t>,0руб.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2026год-</w:t>
      </w:r>
      <w:r w:rsidR="001F6BDF" w:rsidRPr="001F6BDF">
        <w:rPr>
          <w:rFonts w:ascii="Times New Roman" w:hAnsi="Times New Roman"/>
          <w:sz w:val="26"/>
          <w:szCs w:val="26"/>
        </w:rPr>
        <w:t xml:space="preserve"> 1 298 885,0</w:t>
      </w:r>
      <w:r w:rsidRPr="001F6BDF">
        <w:rPr>
          <w:rFonts w:ascii="Times New Roman" w:hAnsi="Times New Roman"/>
          <w:sz w:val="26"/>
          <w:szCs w:val="26"/>
        </w:rPr>
        <w:t>,0руб.</w:t>
      </w:r>
    </w:p>
    <w:p w:rsidR="0001453E" w:rsidRPr="0001453E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01453E" w:rsidRPr="001C15E5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Pr="001C15E5">
        <w:rPr>
          <w:rFonts w:ascii="Times New Roman" w:hAnsi="Times New Roman"/>
          <w:b/>
          <w:sz w:val="26"/>
          <w:szCs w:val="26"/>
        </w:rPr>
        <w:t>3 </w:t>
      </w:r>
      <w:r w:rsidR="001C15E5" w:rsidRPr="001C15E5">
        <w:rPr>
          <w:rFonts w:ascii="Times New Roman" w:hAnsi="Times New Roman"/>
          <w:b/>
          <w:sz w:val="26"/>
          <w:szCs w:val="26"/>
        </w:rPr>
        <w:t>343</w:t>
      </w:r>
      <w:r w:rsidRPr="001C15E5">
        <w:rPr>
          <w:rFonts w:ascii="Times New Roman" w:hAnsi="Times New Roman"/>
          <w:b/>
          <w:sz w:val="26"/>
          <w:szCs w:val="26"/>
        </w:rPr>
        <w:t xml:space="preserve"> 000,0руб</w:t>
      </w:r>
      <w:r w:rsidRPr="001C15E5">
        <w:rPr>
          <w:rFonts w:ascii="Times New Roman" w:hAnsi="Times New Roman"/>
          <w:sz w:val="26"/>
          <w:szCs w:val="26"/>
        </w:rPr>
        <w:t>. в том числе: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1год- 8</w:t>
      </w:r>
      <w:r w:rsidRPr="001C15E5">
        <w:rPr>
          <w:rFonts w:ascii="Times New Roman" w:hAnsi="Times New Roman"/>
          <w:sz w:val="26"/>
          <w:szCs w:val="26"/>
        </w:rPr>
        <w:t>0</w:t>
      </w:r>
      <w:r w:rsidR="001C15E5" w:rsidRPr="001C15E5">
        <w:rPr>
          <w:rFonts w:ascii="Times New Roman" w:hAnsi="Times New Roman"/>
          <w:sz w:val="26"/>
          <w:szCs w:val="26"/>
        </w:rPr>
        <w:t>4</w:t>
      </w:r>
      <w:r w:rsidRPr="001C15E5">
        <w:rPr>
          <w:rFonts w:ascii="Times New Roman" w:hAnsi="Times New Roman"/>
          <w:sz w:val="26"/>
          <w:szCs w:val="26"/>
        </w:rPr>
        <w:t xml:space="preserve"> 000,0руб.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2</w:t>
      </w:r>
      <w:r w:rsidRPr="001C15E5">
        <w:rPr>
          <w:rFonts w:ascii="Times New Roman" w:hAnsi="Times New Roman"/>
          <w:sz w:val="26"/>
          <w:szCs w:val="26"/>
        </w:rPr>
        <w:t>год-</w:t>
      </w:r>
      <w:r w:rsidR="001C15E5" w:rsidRPr="001C15E5">
        <w:rPr>
          <w:rFonts w:ascii="Times New Roman" w:hAnsi="Times New Roman"/>
          <w:sz w:val="26"/>
          <w:szCs w:val="26"/>
        </w:rPr>
        <w:t>1 03</w:t>
      </w:r>
      <w:r w:rsidRPr="001C15E5">
        <w:rPr>
          <w:rFonts w:ascii="Times New Roman" w:hAnsi="Times New Roman"/>
          <w:sz w:val="26"/>
          <w:szCs w:val="26"/>
        </w:rPr>
        <w:t>0</w:t>
      </w:r>
      <w:r w:rsidR="001C15E5" w:rsidRPr="001C15E5">
        <w:rPr>
          <w:rFonts w:ascii="Times New Roman" w:hAnsi="Times New Roman"/>
          <w:sz w:val="26"/>
          <w:szCs w:val="26"/>
        </w:rPr>
        <w:t xml:space="preserve"> 000</w:t>
      </w:r>
      <w:r w:rsidRPr="001C15E5">
        <w:rPr>
          <w:rFonts w:ascii="Times New Roman" w:hAnsi="Times New Roman"/>
          <w:sz w:val="26"/>
          <w:szCs w:val="26"/>
        </w:rPr>
        <w:t>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3</w:t>
      </w:r>
      <w:r w:rsidRPr="001C15E5">
        <w:rPr>
          <w:rFonts w:ascii="Times New Roman" w:hAnsi="Times New Roman"/>
          <w:sz w:val="26"/>
          <w:szCs w:val="26"/>
        </w:rPr>
        <w:t>год-</w:t>
      </w:r>
      <w:r w:rsidR="001C15E5" w:rsidRPr="001C15E5">
        <w:rPr>
          <w:rFonts w:ascii="Times New Roman" w:hAnsi="Times New Roman"/>
          <w:sz w:val="26"/>
          <w:szCs w:val="26"/>
        </w:rPr>
        <w:t>1 509 000</w:t>
      </w:r>
      <w:r w:rsidRPr="001C15E5">
        <w:rPr>
          <w:rFonts w:ascii="Times New Roman" w:hAnsi="Times New Roman"/>
          <w:sz w:val="26"/>
          <w:szCs w:val="26"/>
        </w:rPr>
        <w:t>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2025год-0,0руб.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2026год -0,0руб. </w:t>
      </w:r>
    </w:p>
    <w:p w:rsidR="0001453E" w:rsidRPr="0001453E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         3) Приложение  «Программные мероприятия» программы изложить в следующей редакции согласно приложению.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2.Настоящее постановление вступает в силу после его официального опубликования (обнародования) на официальном сайте администрации поселения в информационно-телекоммуникационной сети Интернет 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01453E" w:rsidRDefault="0001453E" w:rsidP="0001453E">
      <w:pPr>
        <w:ind w:left="-540" w:right="175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         Глава Сапоговского сельсовета                                             Е.М.Лапина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D41387" w:rsidRPr="00DA40D6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6C6D80" w:rsidRPr="00DA40D6" w:rsidRDefault="00DA40D6" w:rsidP="001C3723">
      <w:pPr>
        <w:spacing w:after="0" w:line="240" w:lineRule="atLeast"/>
        <w:ind w:left="-181" w:right="17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rPr>
          <w:sz w:val="26"/>
          <w:szCs w:val="26"/>
        </w:rPr>
      </w:pPr>
      <w:r w:rsidRPr="00DA40D6">
        <w:rPr>
          <w:sz w:val="26"/>
          <w:szCs w:val="26"/>
        </w:rPr>
        <w:t xml:space="preserve">           </w:t>
      </w:r>
    </w:p>
    <w:sectPr w:rsidR="006C6D80" w:rsidRPr="00DA40D6" w:rsidSect="00D41387">
      <w:pgSz w:w="11909" w:h="16834"/>
      <w:pgMar w:top="719" w:right="852" w:bottom="360" w:left="1276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5B0" w:rsidRDefault="003475B0" w:rsidP="00370780">
      <w:pPr>
        <w:spacing w:after="0" w:line="240" w:lineRule="auto"/>
      </w:pPr>
      <w:r>
        <w:separator/>
      </w:r>
    </w:p>
  </w:endnote>
  <w:endnote w:type="continuationSeparator" w:id="1">
    <w:p w:rsidR="003475B0" w:rsidRDefault="003475B0" w:rsidP="003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5B0" w:rsidRDefault="003475B0" w:rsidP="00370780">
      <w:pPr>
        <w:spacing w:after="0" w:line="240" w:lineRule="auto"/>
      </w:pPr>
      <w:r>
        <w:separator/>
      </w:r>
    </w:p>
  </w:footnote>
  <w:footnote w:type="continuationSeparator" w:id="1">
    <w:p w:rsidR="003475B0" w:rsidRDefault="003475B0" w:rsidP="003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D0A76F5"/>
    <w:multiLevelType w:val="hybridMultilevel"/>
    <w:tmpl w:val="E4622CBA"/>
    <w:lvl w:ilvl="0" w:tplc="7414BA6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0E4469C9"/>
    <w:multiLevelType w:val="hybridMultilevel"/>
    <w:tmpl w:val="BCCA1AA2"/>
    <w:lvl w:ilvl="0" w:tplc="1F80DF78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2276F6"/>
    <w:multiLevelType w:val="multilevel"/>
    <w:tmpl w:val="B1CC72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75789A"/>
    <w:multiLevelType w:val="multilevel"/>
    <w:tmpl w:val="157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515FBF"/>
    <w:multiLevelType w:val="multilevel"/>
    <w:tmpl w:val="C014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8D0BEE"/>
    <w:multiLevelType w:val="multilevel"/>
    <w:tmpl w:val="C73E340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3414EA"/>
    <w:multiLevelType w:val="multilevel"/>
    <w:tmpl w:val="EDC8C93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3B6E53"/>
    <w:multiLevelType w:val="hybridMultilevel"/>
    <w:tmpl w:val="1A58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2713C3"/>
    <w:multiLevelType w:val="multilevel"/>
    <w:tmpl w:val="8874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C2F4BDB"/>
    <w:multiLevelType w:val="multilevel"/>
    <w:tmpl w:val="B1885EF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BBD08C3"/>
    <w:multiLevelType w:val="hybridMultilevel"/>
    <w:tmpl w:val="20AE2088"/>
    <w:lvl w:ilvl="0" w:tplc="457279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C16974"/>
    <w:multiLevelType w:val="multilevel"/>
    <w:tmpl w:val="AB80CE6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15"/>
  </w:num>
  <w:num w:numId="9">
    <w:abstractNumId w:val="11"/>
  </w:num>
  <w:num w:numId="10">
    <w:abstractNumId w:val="5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80"/>
    <w:rsid w:val="000101F5"/>
    <w:rsid w:val="000102E9"/>
    <w:rsid w:val="000121BD"/>
    <w:rsid w:val="00013EB2"/>
    <w:rsid w:val="0001453E"/>
    <w:rsid w:val="000268FD"/>
    <w:rsid w:val="00027398"/>
    <w:rsid w:val="00044774"/>
    <w:rsid w:val="00046578"/>
    <w:rsid w:val="0005378C"/>
    <w:rsid w:val="00057AC0"/>
    <w:rsid w:val="00085DBE"/>
    <w:rsid w:val="00090CFB"/>
    <w:rsid w:val="00096F09"/>
    <w:rsid w:val="00097318"/>
    <w:rsid w:val="000B631B"/>
    <w:rsid w:val="000C7C1F"/>
    <w:rsid w:val="000D0CE0"/>
    <w:rsid w:val="000D65A4"/>
    <w:rsid w:val="000E4AFD"/>
    <w:rsid w:val="000E6B89"/>
    <w:rsid w:val="000F1A1A"/>
    <w:rsid w:val="001064A3"/>
    <w:rsid w:val="0012485F"/>
    <w:rsid w:val="00137D98"/>
    <w:rsid w:val="0014428F"/>
    <w:rsid w:val="00145CE0"/>
    <w:rsid w:val="00161A81"/>
    <w:rsid w:val="001A29F0"/>
    <w:rsid w:val="001A5D91"/>
    <w:rsid w:val="001B1F84"/>
    <w:rsid w:val="001B36D5"/>
    <w:rsid w:val="001B5FAA"/>
    <w:rsid w:val="001C15E5"/>
    <w:rsid w:val="001C3723"/>
    <w:rsid w:val="001D1352"/>
    <w:rsid w:val="001E0F72"/>
    <w:rsid w:val="001E5884"/>
    <w:rsid w:val="001E7E54"/>
    <w:rsid w:val="001F6BDF"/>
    <w:rsid w:val="00207AF1"/>
    <w:rsid w:val="00212EEE"/>
    <w:rsid w:val="00220324"/>
    <w:rsid w:val="002317ED"/>
    <w:rsid w:val="00236667"/>
    <w:rsid w:val="00276272"/>
    <w:rsid w:val="002764B0"/>
    <w:rsid w:val="00281FC6"/>
    <w:rsid w:val="0029017A"/>
    <w:rsid w:val="002939D7"/>
    <w:rsid w:val="002A4BEE"/>
    <w:rsid w:val="002A6C4A"/>
    <w:rsid w:val="002C0B02"/>
    <w:rsid w:val="002D65FB"/>
    <w:rsid w:val="002E72D2"/>
    <w:rsid w:val="002F1751"/>
    <w:rsid w:val="00302552"/>
    <w:rsid w:val="00306CB6"/>
    <w:rsid w:val="0032692E"/>
    <w:rsid w:val="00333CD7"/>
    <w:rsid w:val="00334D01"/>
    <w:rsid w:val="00334EC2"/>
    <w:rsid w:val="00335713"/>
    <w:rsid w:val="00336637"/>
    <w:rsid w:val="00337296"/>
    <w:rsid w:val="003475B0"/>
    <w:rsid w:val="00354B9F"/>
    <w:rsid w:val="0035515C"/>
    <w:rsid w:val="003571CB"/>
    <w:rsid w:val="003617C9"/>
    <w:rsid w:val="00362812"/>
    <w:rsid w:val="00362DBE"/>
    <w:rsid w:val="00370780"/>
    <w:rsid w:val="00377F45"/>
    <w:rsid w:val="003800C8"/>
    <w:rsid w:val="00390EB9"/>
    <w:rsid w:val="00391AD2"/>
    <w:rsid w:val="00393A76"/>
    <w:rsid w:val="003A3D75"/>
    <w:rsid w:val="003A55EB"/>
    <w:rsid w:val="003B55C1"/>
    <w:rsid w:val="003B7000"/>
    <w:rsid w:val="003C0248"/>
    <w:rsid w:val="003C18FC"/>
    <w:rsid w:val="003D203A"/>
    <w:rsid w:val="003D3EA6"/>
    <w:rsid w:val="003D478A"/>
    <w:rsid w:val="003E479E"/>
    <w:rsid w:val="003E55FB"/>
    <w:rsid w:val="00401ABC"/>
    <w:rsid w:val="00405CC1"/>
    <w:rsid w:val="00410256"/>
    <w:rsid w:val="00423A84"/>
    <w:rsid w:val="00426403"/>
    <w:rsid w:val="00433C38"/>
    <w:rsid w:val="004357F0"/>
    <w:rsid w:val="00462D31"/>
    <w:rsid w:val="004668EB"/>
    <w:rsid w:val="00484DB2"/>
    <w:rsid w:val="004979D4"/>
    <w:rsid w:val="004A29C9"/>
    <w:rsid w:val="004A7814"/>
    <w:rsid w:val="004B1263"/>
    <w:rsid w:val="004B170C"/>
    <w:rsid w:val="004C1B6F"/>
    <w:rsid w:val="004C244E"/>
    <w:rsid w:val="004C5CC1"/>
    <w:rsid w:val="004C7B7F"/>
    <w:rsid w:val="004D05E5"/>
    <w:rsid w:val="004D1BA6"/>
    <w:rsid w:val="004D4DFB"/>
    <w:rsid w:val="004D77FE"/>
    <w:rsid w:val="004F28F0"/>
    <w:rsid w:val="004F2D85"/>
    <w:rsid w:val="00501403"/>
    <w:rsid w:val="005144D4"/>
    <w:rsid w:val="00520E73"/>
    <w:rsid w:val="00534535"/>
    <w:rsid w:val="0054725B"/>
    <w:rsid w:val="00557AF4"/>
    <w:rsid w:val="00561A81"/>
    <w:rsid w:val="005636A6"/>
    <w:rsid w:val="00563990"/>
    <w:rsid w:val="00574C47"/>
    <w:rsid w:val="005845DB"/>
    <w:rsid w:val="0058473F"/>
    <w:rsid w:val="00587129"/>
    <w:rsid w:val="00595E67"/>
    <w:rsid w:val="005B7866"/>
    <w:rsid w:val="005C730C"/>
    <w:rsid w:val="005C7372"/>
    <w:rsid w:val="005D5D71"/>
    <w:rsid w:val="005E66BB"/>
    <w:rsid w:val="006178EC"/>
    <w:rsid w:val="00621F02"/>
    <w:rsid w:val="006313A6"/>
    <w:rsid w:val="00635F81"/>
    <w:rsid w:val="00640BEC"/>
    <w:rsid w:val="006430A0"/>
    <w:rsid w:val="00644496"/>
    <w:rsid w:val="00644CDA"/>
    <w:rsid w:val="00670FC0"/>
    <w:rsid w:val="006815FF"/>
    <w:rsid w:val="00683A49"/>
    <w:rsid w:val="00693996"/>
    <w:rsid w:val="00695E30"/>
    <w:rsid w:val="006A217C"/>
    <w:rsid w:val="006A2EBA"/>
    <w:rsid w:val="006C6D80"/>
    <w:rsid w:val="006D196B"/>
    <w:rsid w:val="006D3B59"/>
    <w:rsid w:val="006D7324"/>
    <w:rsid w:val="006E205B"/>
    <w:rsid w:val="006E7596"/>
    <w:rsid w:val="006F15DF"/>
    <w:rsid w:val="00714D64"/>
    <w:rsid w:val="007178F9"/>
    <w:rsid w:val="00721291"/>
    <w:rsid w:val="00724DEA"/>
    <w:rsid w:val="00731BAE"/>
    <w:rsid w:val="007331BA"/>
    <w:rsid w:val="0073628D"/>
    <w:rsid w:val="00743421"/>
    <w:rsid w:val="00745854"/>
    <w:rsid w:val="00745D73"/>
    <w:rsid w:val="00750E79"/>
    <w:rsid w:val="00752179"/>
    <w:rsid w:val="00756A54"/>
    <w:rsid w:val="00764BA8"/>
    <w:rsid w:val="007752B2"/>
    <w:rsid w:val="00780A2B"/>
    <w:rsid w:val="00780B66"/>
    <w:rsid w:val="00795ED7"/>
    <w:rsid w:val="0079727F"/>
    <w:rsid w:val="00797C45"/>
    <w:rsid w:val="007A1B8F"/>
    <w:rsid w:val="007B2152"/>
    <w:rsid w:val="007B2838"/>
    <w:rsid w:val="007C1DF5"/>
    <w:rsid w:val="007C2A2C"/>
    <w:rsid w:val="007C4360"/>
    <w:rsid w:val="007F54F5"/>
    <w:rsid w:val="00803D44"/>
    <w:rsid w:val="00806060"/>
    <w:rsid w:val="00846631"/>
    <w:rsid w:val="00865BFD"/>
    <w:rsid w:val="00874512"/>
    <w:rsid w:val="00890E5E"/>
    <w:rsid w:val="008A7A88"/>
    <w:rsid w:val="008B4473"/>
    <w:rsid w:val="008C5547"/>
    <w:rsid w:val="008C7959"/>
    <w:rsid w:val="008D4E2C"/>
    <w:rsid w:val="008D6580"/>
    <w:rsid w:val="008E3D93"/>
    <w:rsid w:val="008E3E9E"/>
    <w:rsid w:val="008E62A8"/>
    <w:rsid w:val="008F62BC"/>
    <w:rsid w:val="009162D2"/>
    <w:rsid w:val="00921C89"/>
    <w:rsid w:val="009229EE"/>
    <w:rsid w:val="00932AE1"/>
    <w:rsid w:val="009401F2"/>
    <w:rsid w:val="009507D2"/>
    <w:rsid w:val="00952C14"/>
    <w:rsid w:val="0095422A"/>
    <w:rsid w:val="009678D0"/>
    <w:rsid w:val="00974338"/>
    <w:rsid w:val="0098183F"/>
    <w:rsid w:val="0099633B"/>
    <w:rsid w:val="009968D2"/>
    <w:rsid w:val="009B3D35"/>
    <w:rsid w:val="009C24AB"/>
    <w:rsid w:val="009D1222"/>
    <w:rsid w:val="009D1449"/>
    <w:rsid w:val="009D48A8"/>
    <w:rsid w:val="009E7E6D"/>
    <w:rsid w:val="009F0122"/>
    <w:rsid w:val="009F2A70"/>
    <w:rsid w:val="009F74A4"/>
    <w:rsid w:val="00A21318"/>
    <w:rsid w:val="00A26B85"/>
    <w:rsid w:val="00A771EA"/>
    <w:rsid w:val="00A8247F"/>
    <w:rsid w:val="00A86EB3"/>
    <w:rsid w:val="00A94014"/>
    <w:rsid w:val="00A97B58"/>
    <w:rsid w:val="00AA1E60"/>
    <w:rsid w:val="00AA5F86"/>
    <w:rsid w:val="00AB4557"/>
    <w:rsid w:val="00AC22C6"/>
    <w:rsid w:val="00AC2BE2"/>
    <w:rsid w:val="00AD1FD3"/>
    <w:rsid w:val="00AD7AFF"/>
    <w:rsid w:val="00AF0CDD"/>
    <w:rsid w:val="00B05238"/>
    <w:rsid w:val="00B117E3"/>
    <w:rsid w:val="00B12C01"/>
    <w:rsid w:val="00B2382B"/>
    <w:rsid w:val="00B26F1A"/>
    <w:rsid w:val="00B30035"/>
    <w:rsid w:val="00B3359C"/>
    <w:rsid w:val="00B4729E"/>
    <w:rsid w:val="00B5285F"/>
    <w:rsid w:val="00B52F33"/>
    <w:rsid w:val="00B64B33"/>
    <w:rsid w:val="00B6503E"/>
    <w:rsid w:val="00B77FB0"/>
    <w:rsid w:val="00B92930"/>
    <w:rsid w:val="00BA2ECE"/>
    <w:rsid w:val="00BA4066"/>
    <w:rsid w:val="00BC4C50"/>
    <w:rsid w:val="00BD74B2"/>
    <w:rsid w:val="00BE0728"/>
    <w:rsid w:val="00BE4E32"/>
    <w:rsid w:val="00BE5080"/>
    <w:rsid w:val="00BE69D4"/>
    <w:rsid w:val="00BE7D8C"/>
    <w:rsid w:val="00C05450"/>
    <w:rsid w:val="00C11659"/>
    <w:rsid w:val="00C21100"/>
    <w:rsid w:val="00C23D38"/>
    <w:rsid w:val="00C268CC"/>
    <w:rsid w:val="00C33651"/>
    <w:rsid w:val="00C412B3"/>
    <w:rsid w:val="00C442F4"/>
    <w:rsid w:val="00C47E0B"/>
    <w:rsid w:val="00C5169F"/>
    <w:rsid w:val="00C56E3D"/>
    <w:rsid w:val="00C67AB5"/>
    <w:rsid w:val="00C718D2"/>
    <w:rsid w:val="00C74BC3"/>
    <w:rsid w:val="00C87174"/>
    <w:rsid w:val="00C92246"/>
    <w:rsid w:val="00C95C79"/>
    <w:rsid w:val="00CA33FD"/>
    <w:rsid w:val="00CA5053"/>
    <w:rsid w:val="00CB0AB7"/>
    <w:rsid w:val="00CB52A7"/>
    <w:rsid w:val="00CB648D"/>
    <w:rsid w:val="00CC1D71"/>
    <w:rsid w:val="00CC4DE1"/>
    <w:rsid w:val="00CC6EA2"/>
    <w:rsid w:val="00CC6F84"/>
    <w:rsid w:val="00CE3D11"/>
    <w:rsid w:val="00CF1D99"/>
    <w:rsid w:val="00D1716D"/>
    <w:rsid w:val="00D210AD"/>
    <w:rsid w:val="00D2656D"/>
    <w:rsid w:val="00D26A39"/>
    <w:rsid w:val="00D41387"/>
    <w:rsid w:val="00D41D2A"/>
    <w:rsid w:val="00D45ACA"/>
    <w:rsid w:val="00D4791C"/>
    <w:rsid w:val="00D5549B"/>
    <w:rsid w:val="00D57BC1"/>
    <w:rsid w:val="00D62599"/>
    <w:rsid w:val="00D6646C"/>
    <w:rsid w:val="00D728E5"/>
    <w:rsid w:val="00D80E76"/>
    <w:rsid w:val="00D81FA8"/>
    <w:rsid w:val="00DA40D6"/>
    <w:rsid w:val="00DA6054"/>
    <w:rsid w:val="00DA6A0D"/>
    <w:rsid w:val="00DB3218"/>
    <w:rsid w:val="00DB4B63"/>
    <w:rsid w:val="00DD09A6"/>
    <w:rsid w:val="00DD121C"/>
    <w:rsid w:val="00DE1173"/>
    <w:rsid w:val="00E13DAD"/>
    <w:rsid w:val="00E31B5E"/>
    <w:rsid w:val="00E37F0A"/>
    <w:rsid w:val="00E420A8"/>
    <w:rsid w:val="00E4759D"/>
    <w:rsid w:val="00E5798F"/>
    <w:rsid w:val="00E57AC9"/>
    <w:rsid w:val="00E66198"/>
    <w:rsid w:val="00E67254"/>
    <w:rsid w:val="00E81538"/>
    <w:rsid w:val="00E82CC7"/>
    <w:rsid w:val="00E83C8D"/>
    <w:rsid w:val="00EA7548"/>
    <w:rsid w:val="00EC6D6F"/>
    <w:rsid w:val="00EF7F3A"/>
    <w:rsid w:val="00F01F36"/>
    <w:rsid w:val="00F0637A"/>
    <w:rsid w:val="00F06617"/>
    <w:rsid w:val="00F155DE"/>
    <w:rsid w:val="00F218BD"/>
    <w:rsid w:val="00F23470"/>
    <w:rsid w:val="00F446D3"/>
    <w:rsid w:val="00F470B8"/>
    <w:rsid w:val="00F50249"/>
    <w:rsid w:val="00F5697B"/>
    <w:rsid w:val="00F62B5E"/>
    <w:rsid w:val="00F71455"/>
    <w:rsid w:val="00F71608"/>
    <w:rsid w:val="00F74560"/>
    <w:rsid w:val="00F825A7"/>
    <w:rsid w:val="00F90709"/>
    <w:rsid w:val="00FB74A5"/>
    <w:rsid w:val="00FB791B"/>
    <w:rsid w:val="00FD13D1"/>
    <w:rsid w:val="00FE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0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42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7A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42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20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A7A8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E420A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uiPriority w:val="99"/>
    <w:rsid w:val="00E420A8"/>
    <w:rPr>
      <w:rFonts w:cs="Times New Roman"/>
    </w:rPr>
  </w:style>
  <w:style w:type="paragraph" w:styleId="a3">
    <w:name w:val="Normal (Web)"/>
    <w:basedOn w:val="a"/>
    <w:uiPriority w:val="99"/>
    <w:rsid w:val="00E42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E420A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8A7A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A7A8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99"/>
    <w:qFormat/>
    <w:rsid w:val="008A7A88"/>
    <w:rPr>
      <w:rFonts w:cs="Times New Roman"/>
      <w:i/>
      <w:iCs/>
    </w:rPr>
  </w:style>
  <w:style w:type="paragraph" w:styleId="a8">
    <w:name w:val="Title"/>
    <w:basedOn w:val="a"/>
    <w:next w:val="a"/>
    <w:link w:val="a9"/>
    <w:uiPriority w:val="99"/>
    <w:qFormat/>
    <w:rsid w:val="008A7A88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8A7A8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a">
    <w:name w:val="Содержимое таблицы"/>
    <w:basedOn w:val="a"/>
    <w:uiPriority w:val="99"/>
    <w:rsid w:val="008A7A8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table" w:styleId="ab">
    <w:name w:val="Table Grid"/>
    <w:basedOn w:val="a1"/>
    <w:uiPriority w:val="99"/>
    <w:rsid w:val="007362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640BEC"/>
    <w:pPr>
      <w:ind w:left="720"/>
      <w:contextualSpacing/>
    </w:pPr>
  </w:style>
  <w:style w:type="paragraph" w:customStyle="1" w:styleId="stylet3">
    <w:name w:val="stylet3"/>
    <w:basedOn w:val="a"/>
    <w:uiPriority w:val="99"/>
    <w:rsid w:val="007F54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F9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907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668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DA40D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74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0CD8-3FEB-457F-B1A8-261ABA27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131</cp:revision>
  <cp:lastPrinted>2023-11-07T10:58:00Z</cp:lastPrinted>
  <dcterms:created xsi:type="dcterms:W3CDTF">2012-09-24T01:31:00Z</dcterms:created>
  <dcterms:modified xsi:type="dcterms:W3CDTF">2024-09-11T04:35:00Z</dcterms:modified>
</cp:coreProperties>
</file>